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63979EC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DB7C29">
        <w:rPr>
          <w:rFonts w:asciiTheme="minorHAnsi" w:hAnsiTheme="minorHAnsi" w:cstheme="minorHAnsi"/>
          <w:b/>
          <w:sz w:val="28"/>
          <w:szCs w:val="28"/>
          <w:u w:val="single"/>
        </w:rPr>
        <w:t>u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4AD4F99" w14:textId="77777777" w:rsidR="00125DDF" w:rsidRDefault="00125DDF" w:rsidP="00125DDF">
      <w:pPr>
        <w:spacing w:before="120" w:after="120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r>
        <w:rPr>
          <w:rFonts w:ascii="Calibri" w:hAnsi="Calibri"/>
          <w:b/>
          <w:bCs/>
          <w:iCs/>
          <w:spacing w:val="-4"/>
          <w:sz w:val="28"/>
          <w:szCs w:val="28"/>
        </w:rPr>
        <w:t>Rozbudowa ulicy Podleśnej w Bydgoszczy w ramach Programu utwardzania ulic gruntowych na terenie miasta Bydgoszczy</w:t>
      </w: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0749D443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77777777" w:rsidR="00F41812" w:rsidRPr="0060763F" w:rsidRDefault="00F41812" w:rsidP="00F41812">
      <w:pPr>
        <w:spacing w:after="120"/>
        <w:jc w:val="both"/>
        <w:rPr>
          <w:i/>
          <w:color w:val="FF0000"/>
          <w:sz w:val="16"/>
          <w:szCs w:val="16"/>
        </w:rPr>
      </w:pPr>
      <w:bookmarkStart w:id="1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</w:t>
      </w:r>
      <w:proofErr w:type="spellStart"/>
      <w:r w:rsidRPr="0060763F">
        <w:rPr>
          <w:i/>
          <w:color w:val="FF0000"/>
        </w:rPr>
        <w:t>uPzp</w:t>
      </w:r>
      <w:proofErr w:type="spellEnd"/>
      <w:r w:rsidRPr="0060763F">
        <w:rPr>
          <w:i/>
          <w:color w:val="FF0000"/>
        </w:rPr>
        <w:t xml:space="preserve">. </w:t>
      </w:r>
    </w:p>
    <w:bookmarkEnd w:id="1"/>
    <w:p w14:paraId="5F72A8D3" w14:textId="77777777" w:rsidR="00F41812" w:rsidRPr="00E13596" w:rsidRDefault="00F41812" w:rsidP="00F41812">
      <w:pPr>
        <w:spacing w:after="120"/>
        <w:jc w:val="both"/>
        <w:rPr>
          <w:i/>
        </w:rPr>
      </w:pPr>
      <w:r w:rsidRPr="00000660">
        <w:rPr>
          <w:i/>
        </w:rPr>
        <w:t xml:space="preserve">Oświadczenie należy złożyć </w:t>
      </w:r>
      <w:r w:rsidRPr="00E13596">
        <w:rPr>
          <w:b/>
          <w:bCs/>
          <w:i/>
        </w:rPr>
        <w:t>w oryginale</w:t>
      </w:r>
      <w:r w:rsidRPr="00E1359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14736" w14:textId="77777777" w:rsidR="00AC528F" w:rsidRDefault="00AC528F">
      <w:r>
        <w:separator/>
      </w:r>
    </w:p>
  </w:endnote>
  <w:endnote w:type="continuationSeparator" w:id="0">
    <w:p w14:paraId="6CB4B19C" w14:textId="77777777" w:rsidR="00AC528F" w:rsidRDefault="00AC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43EA1" w14:textId="77777777" w:rsidR="00AC528F" w:rsidRDefault="00AC528F">
      <w:r>
        <w:separator/>
      </w:r>
    </w:p>
  </w:footnote>
  <w:footnote w:type="continuationSeparator" w:id="0">
    <w:p w14:paraId="2DC2DDAC" w14:textId="77777777" w:rsidR="00AC528F" w:rsidRDefault="00AC5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CFD78" w14:textId="4464F257" w:rsidR="00A05E96" w:rsidRDefault="008D57BF" w:rsidP="00A05E96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A05E96">
      <w:rPr>
        <w:rFonts w:ascii="Calibri" w:hAnsi="Calibri"/>
        <w:sz w:val="36"/>
      </w:rPr>
      <w:t>NZ.2531.</w:t>
    </w:r>
    <w:r w:rsidR="00125DDF">
      <w:rPr>
        <w:rFonts w:ascii="Calibri" w:hAnsi="Calibri"/>
        <w:sz w:val="36"/>
      </w:rPr>
      <w:t>27</w:t>
    </w:r>
    <w:r w:rsidR="00A05E96">
      <w:rPr>
        <w:rFonts w:ascii="Calibri" w:hAnsi="Calibri"/>
        <w:sz w:val="36"/>
      </w:rPr>
      <w:t>.2025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 </w:t>
    </w:r>
    <w:r w:rsidR="00281A41">
      <w:rPr>
        <w:rFonts w:ascii="Calibri" w:hAnsi="Calibri"/>
        <w:sz w:val="36"/>
      </w:rPr>
      <w:t xml:space="preserve">       </w:t>
    </w:r>
  </w:p>
  <w:p w14:paraId="7FFC69FB" w14:textId="0C93F486" w:rsidR="00281A41" w:rsidRDefault="007E6008" w:rsidP="00A05E96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rPr>
        <w:rFonts w:ascii="Calibri" w:hAnsi="Calibri"/>
        <w:i/>
        <w:sz w:val="18"/>
      </w:rPr>
    </w:pPr>
    <w:r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Pr="007E6008">
      <w:rPr>
        <w:rFonts w:ascii="Calibri" w:hAnsi="Calibri"/>
        <w:i/>
        <w:sz w:val="18"/>
      </w:rPr>
      <w:t>aktualności</w:t>
    </w:r>
    <w:r w:rsidR="00281A41">
      <w:rPr>
        <w:rFonts w:ascii="Calibri" w:hAnsi="Calibri"/>
        <w:i/>
        <w:sz w:val="18"/>
      </w:rPr>
      <w:t xml:space="preserve">  </w:t>
    </w:r>
    <w:r w:rsidRPr="007E6008">
      <w:rPr>
        <w:rFonts w:ascii="Calibri" w:hAnsi="Calibri"/>
        <w:i/>
        <w:sz w:val="18"/>
      </w:rPr>
      <w:t xml:space="preserve">informacji zawartych </w:t>
    </w:r>
    <w:r w:rsidR="00281A41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DB7C29">
      <w:rPr>
        <w:rFonts w:ascii="Calibri" w:hAnsi="Calibri"/>
        <w:i/>
        <w:sz w:val="18"/>
      </w:rPr>
      <w:t>u</w:t>
    </w:r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 xml:space="preserve">załącznik  Nr </w:t>
    </w:r>
    <w:r w:rsidR="00730B23">
      <w:rPr>
        <w:rFonts w:ascii="Calibri" w:hAnsi="Calibri"/>
        <w:bCs/>
        <w:i/>
        <w:sz w:val="18"/>
      </w:rPr>
      <w:t>1</w:t>
    </w:r>
    <w:r w:rsidR="00125DDF">
      <w:rPr>
        <w:rFonts w:ascii="Calibri" w:hAnsi="Calibri"/>
        <w:bCs/>
        <w:i/>
        <w:sz w:val="18"/>
      </w:rPr>
      <w:t>1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25DDF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C7E9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1DD4"/>
    <w:rsid w:val="00383322"/>
    <w:rsid w:val="0038353D"/>
    <w:rsid w:val="003837A5"/>
    <w:rsid w:val="003848B3"/>
    <w:rsid w:val="00386AD9"/>
    <w:rsid w:val="0039293D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17E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2A94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5E96"/>
    <w:rsid w:val="00A06CFA"/>
    <w:rsid w:val="00A13009"/>
    <w:rsid w:val="00A13156"/>
    <w:rsid w:val="00A16B9B"/>
    <w:rsid w:val="00A2049D"/>
    <w:rsid w:val="00A22059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28F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23C7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1A3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9F2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29</cp:revision>
  <cp:lastPrinted>2021-03-16T12:52:00Z</cp:lastPrinted>
  <dcterms:created xsi:type="dcterms:W3CDTF">2021-05-31T06:19:00Z</dcterms:created>
  <dcterms:modified xsi:type="dcterms:W3CDTF">2025-06-02T11:04:00Z</dcterms:modified>
</cp:coreProperties>
</file>